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E77801">
        <w:rPr>
          <w:b/>
        </w:rPr>
        <w:t>június</w:t>
      </w:r>
      <w:r w:rsidR="007B6436">
        <w:rPr>
          <w:b/>
        </w:rPr>
        <w:t xml:space="preserve"> </w:t>
      </w:r>
      <w:r>
        <w:rPr>
          <w:b/>
        </w:rPr>
        <w:t xml:space="preserve">hó </w:t>
      </w:r>
      <w:r w:rsidR="00E77801">
        <w:rPr>
          <w:b/>
        </w:rPr>
        <w:t>26</w:t>
      </w:r>
      <w:r>
        <w:rPr>
          <w:b/>
        </w:rPr>
        <w:t>-</w:t>
      </w:r>
      <w:r w:rsidR="00E77801">
        <w:rPr>
          <w:b/>
        </w:rPr>
        <w:t>á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E77801">
        <w:rPr>
          <w:b/>
        </w:rPr>
        <w:t xml:space="preserve">rendkívüli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3E7141" w:rsidP="00FC32C2">
      <w:pPr>
        <w:jc w:val="center"/>
        <w:rPr>
          <w:b/>
        </w:rPr>
      </w:pPr>
      <w:r>
        <w:rPr>
          <w:b/>
        </w:rPr>
        <w:t>9</w:t>
      </w:r>
      <w:r w:rsidR="00B40DCA">
        <w:rPr>
          <w:b/>
        </w:rPr>
        <w:t>8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 w:rsidR="00B434A7">
        <w:rPr>
          <w:b/>
        </w:rPr>
        <w:t>V</w:t>
      </w:r>
      <w:r w:rsidR="00E77801">
        <w:rPr>
          <w:b/>
        </w:rPr>
        <w:t>I</w:t>
      </w:r>
      <w:r w:rsidR="00691A85">
        <w:rPr>
          <w:b/>
        </w:rPr>
        <w:t>.</w:t>
      </w:r>
      <w:r w:rsidR="00E77801">
        <w:rPr>
          <w:b/>
        </w:rPr>
        <w:t>26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8F1DA3" w:rsidRDefault="008F1DA3" w:rsidP="00E27DF0">
      <w:pPr>
        <w:tabs>
          <w:tab w:val="left" w:pos="0"/>
        </w:tabs>
        <w:contextualSpacing/>
        <w:jc w:val="both"/>
        <w:rPr>
          <w:bCs/>
        </w:rPr>
      </w:pPr>
    </w:p>
    <w:p w:rsidR="00FE678C" w:rsidRPr="00F97BAB" w:rsidRDefault="00FE678C" w:rsidP="00FE678C">
      <w:pPr>
        <w:jc w:val="both"/>
      </w:pPr>
      <w:r w:rsidRPr="00F97BAB">
        <w:tab/>
        <w:t xml:space="preserve">              </w:t>
      </w:r>
      <w:r>
        <w:t xml:space="preserve">                      </w:t>
      </w:r>
    </w:p>
    <w:p w:rsidR="00B40DCA" w:rsidRPr="003F014C" w:rsidRDefault="00B40DCA" w:rsidP="00B40DCA">
      <w:pPr>
        <w:widowControl w:val="0"/>
        <w:jc w:val="center"/>
        <w:rPr>
          <w:rFonts w:eastAsia="Arial Unicode MS"/>
          <w:b/>
          <w:lang w:eastAsia="zh-CN" w:bidi="hi-IN"/>
        </w:rPr>
      </w:pPr>
      <w:r w:rsidRPr="003F014C">
        <w:rPr>
          <w:rFonts w:eastAsia="Arial Unicode MS"/>
          <w:b/>
          <w:lang w:eastAsia="zh-CN" w:bidi="hi-IN"/>
        </w:rPr>
        <w:t>A Dombrádért Együtt Nonprofit Kft. 2022. évre vonatkozó pénzügyi beszámolójának elfogadásáról</w:t>
      </w:r>
    </w:p>
    <w:p w:rsidR="00B40DCA" w:rsidRPr="003F014C" w:rsidRDefault="00B40DCA" w:rsidP="00B40DCA">
      <w:pPr>
        <w:widowControl w:val="0"/>
        <w:rPr>
          <w:rFonts w:eastAsia="Arial Unicode MS"/>
          <w:b/>
          <w:lang w:eastAsia="zh-CN" w:bidi="hi-IN"/>
        </w:rPr>
      </w:pPr>
    </w:p>
    <w:p w:rsidR="00B40DCA" w:rsidRPr="003F014C" w:rsidRDefault="00B40DCA" w:rsidP="00B40DCA">
      <w:pPr>
        <w:widowControl w:val="0"/>
        <w:rPr>
          <w:rFonts w:eastAsia="Arial Unicode MS"/>
          <w:b/>
          <w:lang w:eastAsia="zh-CN" w:bidi="hi-IN"/>
        </w:rPr>
      </w:pPr>
    </w:p>
    <w:p w:rsidR="00B40DCA" w:rsidRPr="003F014C" w:rsidRDefault="00B40DCA" w:rsidP="00B40DCA">
      <w:pPr>
        <w:widowControl w:val="0"/>
        <w:rPr>
          <w:rFonts w:eastAsia="Arial Unicode MS"/>
          <w:b/>
          <w:lang w:eastAsia="zh-CN" w:bidi="hi-IN"/>
        </w:rPr>
      </w:pPr>
      <w:r w:rsidRPr="003F014C">
        <w:rPr>
          <w:rFonts w:eastAsia="Arial Unicode MS"/>
          <w:b/>
          <w:lang w:eastAsia="zh-CN" w:bidi="hi-IN"/>
        </w:rPr>
        <w:t>A Képviselő-testület</w:t>
      </w:r>
    </w:p>
    <w:p w:rsidR="00B40DCA" w:rsidRPr="003F014C" w:rsidRDefault="00B40DCA" w:rsidP="00B40DCA">
      <w:pPr>
        <w:widowControl w:val="0"/>
        <w:rPr>
          <w:rFonts w:eastAsia="Arial Unicode MS"/>
          <w:lang w:eastAsia="zh-CN" w:bidi="hi-IN"/>
        </w:rPr>
      </w:pPr>
    </w:p>
    <w:p w:rsidR="00B40DCA" w:rsidRPr="003F014C" w:rsidRDefault="00B40DCA" w:rsidP="00B40DCA">
      <w:pPr>
        <w:widowControl w:val="0"/>
        <w:jc w:val="both"/>
      </w:pPr>
      <w:r w:rsidRPr="003F014C">
        <w:rPr>
          <w:rFonts w:eastAsia="Arial Unicode MS"/>
          <w:lang w:eastAsia="zh-CN" w:bidi="hi-IN"/>
        </w:rPr>
        <w:t>Feladatkörében eljárva a Dombrádért Együtt Nonprofit Kft. 2022. évre vonatkozó pénzügyi beszámolóját teljes terjedelemben megismerte, azt a határozat melléklete szerinti tartalommal hagyja jóvá.</w:t>
      </w:r>
    </w:p>
    <w:p w:rsidR="00B40DCA" w:rsidRPr="003F014C" w:rsidRDefault="00B40DCA" w:rsidP="00B40DCA">
      <w:pPr>
        <w:widowControl w:val="0"/>
        <w:jc w:val="both"/>
        <w:rPr>
          <w:rFonts w:eastAsia="Arial Unicode MS"/>
          <w:lang w:eastAsia="zh-CN" w:bidi="hi-IN"/>
        </w:rPr>
      </w:pPr>
    </w:p>
    <w:p w:rsidR="00B40DCA" w:rsidRPr="003F014C" w:rsidRDefault="00B40DCA" w:rsidP="00B40DCA">
      <w:pPr>
        <w:widowControl w:val="0"/>
        <w:jc w:val="both"/>
        <w:rPr>
          <w:rFonts w:eastAsia="Arial Unicode MS"/>
          <w:lang w:eastAsia="zh-CN" w:bidi="hi-IN"/>
        </w:rPr>
      </w:pPr>
      <w:r w:rsidRPr="003F014C">
        <w:rPr>
          <w:rFonts w:eastAsia="Arial Unicode MS"/>
          <w:b/>
          <w:u w:val="single"/>
          <w:lang w:eastAsia="zh-CN" w:bidi="hi-IN"/>
        </w:rPr>
        <w:t>Felelős:</w:t>
      </w:r>
      <w:r w:rsidRPr="003F014C">
        <w:rPr>
          <w:rFonts w:eastAsia="Arial Unicode MS"/>
          <w:lang w:eastAsia="zh-CN" w:bidi="hi-IN"/>
        </w:rPr>
        <w:t xml:space="preserve"> Harsányi László polgármester</w:t>
      </w:r>
      <w:r w:rsidRPr="003F014C">
        <w:rPr>
          <w:rFonts w:eastAsia="Arial Unicode MS"/>
          <w:lang w:eastAsia="zh-CN" w:bidi="hi-IN"/>
        </w:rPr>
        <w:tab/>
      </w:r>
      <w:r w:rsidRPr="003F014C">
        <w:rPr>
          <w:rFonts w:eastAsia="Arial Unicode MS"/>
          <w:lang w:eastAsia="zh-CN" w:bidi="hi-IN"/>
        </w:rPr>
        <w:tab/>
      </w:r>
      <w:r w:rsidRPr="003F014C">
        <w:rPr>
          <w:rFonts w:eastAsia="Arial Unicode MS"/>
          <w:lang w:eastAsia="zh-CN" w:bidi="hi-IN"/>
        </w:rPr>
        <w:tab/>
        <w:t xml:space="preserve"> </w:t>
      </w:r>
      <w:r w:rsidRPr="003F014C">
        <w:rPr>
          <w:rFonts w:eastAsia="Arial Unicode MS"/>
          <w:b/>
          <w:u w:val="single"/>
          <w:lang w:eastAsia="zh-CN" w:bidi="hi-IN"/>
        </w:rPr>
        <w:t>Határidő:</w:t>
      </w:r>
      <w:r w:rsidRPr="003F014C">
        <w:rPr>
          <w:rFonts w:eastAsia="Arial Unicode MS"/>
          <w:lang w:eastAsia="zh-CN" w:bidi="hi-IN"/>
        </w:rPr>
        <w:t xml:space="preserve"> Folyamatos</w:t>
      </w:r>
    </w:p>
    <w:p w:rsidR="00B40DCA" w:rsidRPr="003F014C" w:rsidRDefault="00B40DCA" w:rsidP="00B40DCA">
      <w:pPr>
        <w:widowControl w:val="0"/>
        <w:jc w:val="both"/>
        <w:rPr>
          <w:rFonts w:eastAsia="Arial Unicode MS"/>
          <w:b/>
          <w:lang w:eastAsia="zh-CN" w:bidi="hi-IN"/>
        </w:rPr>
      </w:pPr>
      <w:r w:rsidRPr="003F014C">
        <w:rPr>
          <w:rFonts w:eastAsia="Arial Unicode MS"/>
          <w:lang w:eastAsia="zh-CN" w:bidi="hi-IN"/>
        </w:rPr>
        <w:t xml:space="preserve">              Puskás Róbert ügyvezető</w:t>
      </w:r>
    </w:p>
    <w:p w:rsidR="00556BCF" w:rsidRDefault="00556BCF" w:rsidP="00E27DF0">
      <w:pPr>
        <w:tabs>
          <w:tab w:val="left" w:pos="0"/>
        </w:tabs>
        <w:contextualSpacing/>
        <w:jc w:val="both"/>
        <w:rPr>
          <w:bCs/>
        </w:rPr>
      </w:pPr>
      <w:bookmarkStart w:id="0" w:name="_GoBack"/>
      <w:bookmarkEnd w:id="0"/>
    </w:p>
    <w:p w:rsidR="00556BCF" w:rsidRDefault="00556BCF" w:rsidP="00E27DF0">
      <w:pPr>
        <w:tabs>
          <w:tab w:val="left" w:pos="0"/>
        </w:tabs>
        <w:contextualSpacing/>
        <w:jc w:val="both"/>
        <w:rPr>
          <w:bCs/>
        </w:rPr>
      </w:pPr>
    </w:p>
    <w:p w:rsidR="00556BCF" w:rsidRDefault="00556BCF" w:rsidP="00E27DF0">
      <w:pPr>
        <w:tabs>
          <w:tab w:val="left" w:pos="0"/>
        </w:tabs>
        <w:contextualSpacing/>
        <w:jc w:val="both"/>
        <w:rPr>
          <w:bCs/>
        </w:rPr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7A59AA">
        <w:t>június 26.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4B6CAA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sectPr w:rsidR="004B6CAA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AF4" w:rsidRDefault="00FB3AF4">
      <w:r>
        <w:separator/>
      </w:r>
    </w:p>
  </w:endnote>
  <w:endnote w:type="continuationSeparator" w:id="0">
    <w:p w:rsidR="00FB3AF4" w:rsidRDefault="00FB3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40DCA">
      <w:rPr>
        <w:rStyle w:val="Oldalszm"/>
        <w:noProof/>
      </w:rPr>
      <w:t>1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AF4" w:rsidRDefault="00FB3AF4">
      <w:r>
        <w:separator/>
      </w:r>
    </w:p>
  </w:footnote>
  <w:footnote w:type="continuationSeparator" w:id="0">
    <w:p w:rsidR="00FB3AF4" w:rsidRDefault="00FB3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4"/>
  </w:num>
  <w:num w:numId="3">
    <w:abstractNumId w:val="14"/>
    <w:lvlOverride w:ilvl="0">
      <w:startOverride w:val="1"/>
    </w:lvlOverride>
  </w:num>
  <w:num w:numId="4">
    <w:abstractNumId w:val="11"/>
  </w:num>
  <w:num w:numId="5">
    <w:abstractNumId w:val="12"/>
  </w:num>
  <w:num w:numId="6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319E0"/>
    <w:rsid w:val="00031E7A"/>
    <w:rsid w:val="00033C3F"/>
    <w:rsid w:val="00037FF4"/>
    <w:rsid w:val="00044258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9067D"/>
    <w:rsid w:val="0009166C"/>
    <w:rsid w:val="00094797"/>
    <w:rsid w:val="00095ADC"/>
    <w:rsid w:val="000A1215"/>
    <w:rsid w:val="000A23A4"/>
    <w:rsid w:val="000A2BB3"/>
    <w:rsid w:val="000A4294"/>
    <w:rsid w:val="000A5952"/>
    <w:rsid w:val="000B4600"/>
    <w:rsid w:val="000B5973"/>
    <w:rsid w:val="000C3EA3"/>
    <w:rsid w:val="000D3EAE"/>
    <w:rsid w:val="000D5577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62F6"/>
    <w:rsid w:val="001432DE"/>
    <w:rsid w:val="00145877"/>
    <w:rsid w:val="00146CEB"/>
    <w:rsid w:val="001507EE"/>
    <w:rsid w:val="00150DA4"/>
    <w:rsid w:val="00153D27"/>
    <w:rsid w:val="00157026"/>
    <w:rsid w:val="00157C74"/>
    <w:rsid w:val="001612A1"/>
    <w:rsid w:val="00170E9C"/>
    <w:rsid w:val="00175CC2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F2CB5"/>
    <w:rsid w:val="002F3409"/>
    <w:rsid w:val="002F3490"/>
    <w:rsid w:val="002F3B7B"/>
    <w:rsid w:val="002F43F6"/>
    <w:rsid w:val="00303F23"/>
    <w:rsid w:val="0031008B"/>
    <w:rsid w:val="003102BF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74A1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E7141"/>
    <w:rsid w:val="003F06F0"/>
    <w:rsid w:val="003F29D0"/>
    <w:rsid w:val="003F3FF9"/>
    <w:rsid w:val="00401E17"/>
    <w:rsid w:val="00404D15"/>
    <w:rsid w:val="00406415"/>
    <w:rsid w:val="004119F0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3B91"/>
    <w:rsid w:val="00507A38"/>
    <w:rsid w:val="00511086"/>
    <w:rsid w:val="005113BB"/>
    <w:rsid w:val="0051435C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2824"/>
    <w:rsid w:val="005F336E"/>
    <w:rsid w:val="005F5EE9"/>
    <w:rsid w:val="005F7181"/>
    <w:rsid w:val="00601039"/>
    <w:rsid w:val="00606166"/>
    <w:rsid w:val="00606C39"/>
    <w:rsid w:val="006103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A2F4E"/>
    <w:rsid w:val="007A4163"/>
    <w:rsid w:val="007A5656"/>
    <w:rsid w:val="007A59AA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7D63"/>
    <w:rsid w:val="007E05F2"/>
    <w:rsid w:val="007E17F2"/>
    <w:rsid w:val="007E33BF"/>
    <w:rsid w:val="007E33EB"/>
    <w:rsid w:val="007E4820"/>
    <w:rsid w:val="007E4B36"/>
    <w:rsid w:val="007E625C"/>
    <w:rsid w:val="007F0D96"/>
    <w:rsid w:val="007F1852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2BDA"/>
    <w:rsid w:val="008A3E8D"/>
    <w:rsid w:val="008A4A12"/>
    <w:rsid w:val="008A61E5"/>
    <w:rsid w:val="008A6230"/>
    <w:rsid w:val="008A68FA"/>
    <w:rsid w:val="008A72AF"/>
    <w:rsid w:val="008B7DAB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4C3A"/>
    <w:rsid w:val="008F6311"/>
    <w:rsid w:val="008F6F6B"/>
    <w:rsid w:val="009009AB"/>
    <w:rsid w:val="00901EB9"/>
    <w:rsid w:val="00903F89"/>
    <w:rsid w:val="009053CB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601B5"/>
    <w:rsid w:val="00A60F4C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B022AD"/>
    <w:rsid w:val="00B057E9"/>
    <w:rsid w:val="00B065E5"/>
    <w:rsid w:val="00B0664C"/>
    <w:rsid w:val="00B10721"/>
    <w:rsid w:val="00B15349"/>
    <w:rsid w:val="00B156FB"/>
    <w:rsid w:val="00B17267"/>
    <w:rsid w:val="00B22E3D"/>
    <w:rsid w:val="00B25521"/>
    <w:rsid w:val="00B25A28"/>
    <w:rsid w:val="00B31E06"/>
    <w:rsid w:val="00B324EA"/>
    <w:rsid w:val="00B3542C"/>
    <w:rsid w:val="00B36BD7"/>
    <w:rsid w:val="00B4045E"/>
    <w:rsid w:val="00B40DCA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54CB"/>
    <w:rsid w:val="00B82622"/>
    <w:rsid w:val="00B84B08"/>
    <w:rsid w:val="00B85EAC"/>
    <w:rsid w:val="00B91826"/>
    <w:rsid w:val="00B91C4D"/>
    <w:rsid w:val="00B91FB6"/>
    <w:rsid w:val="00B91FEB"/>
    <w:rsid w:val="00B934D8"/>
    <w:rsid w:val="00B97984"/>
    <w:rsid w:val="00BA080B"/>
    <w:rsid w:val="00BA1DA5"/>
    <w:rsid w:val="00BA75BC"/>
    <w:rsid w:val="00BA7CAD"/>
    <w:rsid w:val="00BB369E"/>
    <w:rsid w:val="00BB5C25"/>
    <w:rsid w:val="00BC166C"/>
    <w:rsid w:val="00BC2340"/>
    <w:rsid w:val="00BC26CB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60A85"/>
    <w:rsid w:val="00C61308"/>
    <w:rsid w:val="00C62D07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11F6"/>
    <w:rsid w:val="00D63D01"/>
    <w:rsid w:val="00D6537F"/>
    <w:rsid w:val="00D6649F"/>
    <w:rsid w:val="00D67A02"/>
    <w:rsid w:val="00D707B5"/>
    <w:rsid w:val="00D7320A"/>
    <w:rsid w:val="00D746BA"/>
    <w:rsid w:val="00D77971"/>
    <w:rsid w:val="00D826AF"/>
    <w:rsid w:val="00D827D7"/>
    <w:rsid w:val="00D840BC"/>
    <w:rsid w:val="00D85DF1"/>
    <w:rsid w:val="00DA113B"/>
    <w:rsid w:val="00DA2F7F"/>
    <w:rsid w:val="00DA6F31"/>
    <w:rsid w:val="00DB28AF"/>
    <w:rsid w:val="00DB6FD5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6246"/>
    <w:rsid w:val="00E16A65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7851"/>
    <w:rsid w:val="00EA13C3"/>
    <w:rsid w:val="00EA2DC5"/>
    <w:rsid w:val="00EB0906"/>
    <w:rsid w:val="00EB4D91"/>
    <w:rsid w:val="00EB6A11"/>
    <w:rsid w:val="00EB7BC8"/>
    <w:rsid w:val="00EC295E"/>
    <w:rsid w:val="00EC2C90"/>
    <w:rsid w:val="00EC3FDF"/>
    <w:rsid w:val="00ED1805"/>
    <w:rsid w:val="00ED2E1D"/>
    <w:rsid w:val="00ED7FA8"/>
    <w:rsid w:val="00EE3858"/>
    <w:rsid w:val="00EE45BE"/>
    <w:rsid w:val="00EE658C"/>
    <w:rsid w:val="00EF01C0"/>
    <w:rsid w:val="00EF0AAD"/>
    <w:rsid w:val="00EF696C"/>
    <w:rsid w:val="00EF7ADD"/>
    <w:rsid w:val="00F00D0E"/>
    <w:rsid w:val="00F014AF"/>
    <w:rsid w:val="00F0311B"/>
    <w:rsid w:val="00F0352E"/>
    <w:rsid w:val="00F04BD6"/>
    <w:rsid w:val="00F061FE"/>
    <w:rsid w:val="00F064E7"/>
    <w:rsid w:val="00F06FF3"/>
    <w:rsid w:val="00F1441E"/>
    <w:rsid w:val="00F171F4"/>
    <w:rsid w:val="00F213DA"/>
    <w:rsid w:val="00F24B84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3AF4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C065A-0230-466A-B9CF-1F72CDA1F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3</cp:revision>
  <cp:lastPrinted>2022-08-17T09:03:00Z</cp:lastPrinted>
  <dcterms:created xsi:type="dcterms:W3CDTF">2023-06-26T06:31:00Z</dcterms:created>
  <dcterms:modified xsi:type="dcterms:W3CDTF">2023-06-26T06:32:00Z</dcterms:modified>
</cp:coreProperties>
</file>